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35CA933A" w14:textId="7AB66046" w:rsidR="000E1C61" w:rsidRPr="0057603E" w:rsidRDefault="006145A0" w:rsidP="00465909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FB6BC3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465909">
        <w:rPr>
          <w:rFonts w:ascii="Cambria" w:hAnsi="Cambria" w:cs="Arial"/>
          <w:b/>
          <w:bCs/>
        </w:rPr>
        <w:t>Gidle</w:t>
      </w:r>
      <w:r w:rsidRPr="0057603E">
        <w:rPr>
          <w:rFonts w:ascii="Cambria" w:hAnsi="Cambria" w:cs="Arial"/>
          <w:b/>
          <w:bCs/>
        </w:rPr>
        <w:tab/>
      </w:r>
    </w:p>
    <w:p w14:paraId="38442A7F" w14:textId="76BA0B91" w:rsidR="000E1C61" w:rsidRDefault="00465909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Niesulów 3,</w:t>
      </w:r>
    </w:p>
    <w:p w14:paraId="5A5AABCA" w14:textId="5E764809" w:rsidR="00465909" w:rsidRPr="0057603E" w:rsidRDefault="00465909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97-540 Gidle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65D8BE77" w14:textId="0AF24A7E" w:rsidR="00465909" w:rsidRPr="00465909" w:rsidRDefault="00465909" w:rsidP="00465909">
      <w:pPr>
        <w:jc w:val="both"/>
        <w:rPr>
          <w:rFonts w:ascii="Cambria" w:hAnsi="Cambria"/>
          <w:sz w:val="22"/>
          <w:szCs w:val="22"/>
          <w:lang w:eastAsia="pl-PL"/>
        </w:rPr>
      </w:pPr>
      <w:r w:rsidRPr="00465909">
        <w:rPr>
          <w:rFonts w:ascii="Cambria" w:hAnsi="Cambria"/>
          <w:sz w:val="22"/>
          <w:szCs w:val="22"/>
          <w:lang w:eastAsia="pl-PL"/>
        </w:rPr>
        <w:t xml:space="preserve">Reprezentując wskazanego wyżej Wykonawcę, w postępowaniu o udzielenie zamówienia publicznego, prowadzonym w trybie przetargu nieograniczonego na „Dostawę </w:t>
      </w:r>
      <w:r w:rsidRPr="00465909">
        <w:rPr>
          <w:rFonts w:ascii="Cambria" w:hAnsi="Cambria"/>
          <w:sz w:val="22"/>
          <w:szCs w:val="22"/>
        </w:rPr>
        <w:t xml:space="preserve">paliw dla Nadleśnictwa Gidle </w:t>
      </w:r>
      <w:r w:rsidRPr="00465909">
        <w:rPr>
          <w:rFonts w:ascii="Cambria" w:hAnsi="Cambria"/>
          <w:bCs/>
          <w:sz w:val="22"/>
          <w:szCs w:val="22"/>
        </w:rPr>
        <w:t xml:space="preserve">do </w:t>
      </w:r>
      <w:r>
        <w:rPr>
          <w:rFonts w:ascii="Cambria" w:hAnsi="Cambria"/>
          <w:bCs/>
          <w:sz w:val="22"/>
          <w:szCs w:val="22"/>
        </w:rPr>
        <w:t>dnia 31 grudnia</w:t>
      </w:r>
      <w:r w:rsidRPr="00465909">
        <w:rPr>
          <w:rFonts w:ascii="Cambria" w:hAnsi="Cambria"/>
          <w:bCs/>
          <w:sz w:val="22"/>
          <w:szCs w:val="22"/>
        </w:rPr>
        <w:t xml:space="preserve"> 202</w:t>
      </w:r>
      <w:r w:rsidR="00946A41">
        <w:rPr>
          <w:rFonts w:ascii="Cambria" w:hAnsi="Cambria"/>
          <w:bCs/>
          <w:sz w:val="22"/>
          <w:szCs w:val="22"/>
        </w:rPr>
        <w:t>5</w:t>
      </w:r>
      <w:r w:rsidRPr="00465909">
        <w:rPr>
          <w:rFonts w:ascii="Cambria" w:hAnsi="Cambria"/>
          <w:bCs/>
          <w:sz w:val="22"/>
          <w:szCs w:val="22"/>
        </w:rPr>
        <w:t xml:space="preserve"> roku</w:t>
      </w:r>
      <w:r w:rsidRPr="00465909">
        <w:rPr>
          <w:rFonts w:ascii="Cambria" w:hAnsi="Cambria"/>
          <w:sz w:val="22"/>
          <w:szCs w:val="22"/>
        </w:rPr>
        <w:t>”</w:t>
      </w:r>
      <w:r w:rsidRPr="00465909">
        <w:rPr>
          <w:rFonts w:ascii="Cambria" w:hAnsi="Cambria"/>
          <w:sz w:val="22"/>
          <w:szCs w:val="22"/>
          <w:lang w:eastAsia="pl-PL"/>
        </w:rPr>
        <w:t xml:space="preserve"> zgodnie z wymaganiami określonymi w Specyfikacji Warunków Zamówienia /SWZ/ oświadczam/y, że</w:t>
      </w:r>
    </w:p>
    <w:p w14:paraId="470FCA46" w14:textId="77777777" w:rsidR="00465909" w:rsidRPr="00465909" w:rsidRDefault="00465909" w:rsidP="00465909">
      <w:pPr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141D1111" w14:textId="522FFF14" w:rsidR="00465909" w:rsidRPr="00465909" w:rsidRDefault="00465909" w:rsidP="00465909">
      <w:pPr>
        <w:pStyle w:val="Akapitzlist"/>
        <w:numPr>
          <w:ilvl w:val="0"/>
          <w:numId w:val="134"/>
        </w:numPr>
        <w:spacing w:after="120"/>
        <w:ind w:left="426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Wykonawca oferuje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>dostawę</w:t>
      </w:r>
      <w:r w:rsidR="00587BFF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będących przedmiotem zamówienia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="00946A41">
        <w:rPr>
          <w:rFonts w:ascii="Cambria" w:hAnsi="Cambria"/>
          <w:color w:val="000000"/>
          <w:sz w:val="22"/>
          <w:szCs w:val="22"/>
        </w:rPr>
        <w:t>80</w:t>
      </w:r>
      <w:r w:rsidRPr="00465909">
        <w:rPr>
          <w:rFonts w:ascii="Cambria" w:hAnsi="Cambria"/>
          <w:color w:val="000000"/>
          <w:sz w:val="22"/>
          <w:szCs w:val="22"/>
        </w:rPr>
        <w:t xml:space="preserve">0 000 /słownie: </w:t>
      </w:r>
      <w:r w:rsidR="00946A41">
        <w:rPr>
          <w:rFonts w:ascii="Cambria" w:hAnsi="Cambria"/>
          <w:color w:val="000000"/>
          <w:sz w:val="22"/>
          <w:szCs w:val="22"/>
        </w:rPr>
        <w:t>osiemset</w:t>
      </w:r>
      <w:r w:rsidRPr="00465909">
        <w:rPr>
          <w:rFonts w:ascii="Cambria" w:hAnsi="Cambria"/>
          <w:color w:val="000000"/>
          <w:sz w:val="22"/>
          <w:szCs w:val="22"/>
        </w:rPr>
        <w:t xml:space="preserve"> tysięcy/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litrów oleju napędowego „standardowego”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 xml:space="preserve">za zapłatą kwoty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z podatkiem od towarów i usług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 xml:space="preserve">w kwocie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>………………...………..……zł</w:t>
      </w:r>
      <w:r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>/słownie:………………………………………………………………………………………../, zgodnie z poniższymi tabelami:</w:t>
      </w:r>
    </w:p>
    <w:p w14:paraId="3A247E56" w14:textId="77777777" w:rsidR="00465909" w:rsidRPr="00465909" w:rsidRDefault="00465909" w:rsidP="00465909">
      <w:pPr>
        <w:spacing w:after="120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437"/>
        <w:gridCol w:w="1615"/>
        <w:gridCol w:w="1476"/>
        <w:gridCol w:w="2248"/>
      </w:tblGrid>
      <w:tr w:rsidR="00465909" w:rsidRPr="00465909" w14:paraId="0BE28D78" w14:textId="77777777" w:rsidTr="00FC660D">
        <w:tc>
          <w:tcPr>
            <w:tcW w:w="1384" w:type="dxa"/>
            <w:shd w:val="clear" w:color="auto" w:fill="auto"/>
          </w:tcPr>
          <w:p w14:paraId="250F75D2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Ilość oleju napędowego</w:t>
            </w:r>
          </w:p>
        </w:tc>
        <w:tc>
          <w:tcPr>
            <w:tcW w:w="1446" w:type="dxa"/>
            <w:shd w:val="clear" w:color="auto" w:fill="auto"/>
          </w:tcPr>
          <w:p w14:paraId="5D27C531" w14:textId="051FC546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Cena 1 litra oleju napędowego producenta na dzień </w:t>
            </w:r>
            <w:r w:rsidRPr="00465909">
              <w:rPr>
                <w:rFonts w:ascii="Cambria" w:hAnsi="Cambria"/>
                <w:color w:val="000000"/>
                <w:sz w:val="22"/>
                <w:szCs w:val="22"/>
                <w:u w:val="single"/>
                <w:lang w:eastAsia="pl-PL"/>
              </w:rPr>
              <w:t xml:space="preserve"> </w:t>
            </w: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FC660D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2</w:t>
            </w:r>
            <w:r w:rsidR="00946A41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0</w:t>
            </w:r>
            <w:r w:rsidR="00FC660D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.11.202</w:t>
            </w:r>
            <w:r w:rsidR="00946A41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3</w:t>
            </w: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roku</w:t>
            </w:r>
          </w:p>
          <w:p w14:paraId="59C4C2B7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/bez podatku od towarów i usług/</w:t>
            </w:r>
          </w:p>
        </w:tc>
        <w:tc>
          <w:tcPr>
            <w:tcW w:w="1437" w:type="dxa"/>
            <w:shd w:val="clear" w:color="auto" w:fill="auto"/>
          </w:tcPr>
          <w:p w14:paraId="6C6EBF1E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Stała marża lub upust za sprzedaż 1 litra oleju napędowego </w:t>
            </w:r>
          </w:p>
        </w:tc>
        <w:tc>
          <w:tcPr>
            <w:tcW w:w="1615" w:type="dxa"/>
            <w:shd w:val="clear" w:color="auto" w:fill="auto"/>
          </w:tcPr>
          <w:p w14:paraId="6FA6DD87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Cena 1 litra oleju napędowego z marżą lub upustem /bez podatku od towarów i usług/</w:t>
            </w:r>
          </w:p>
        </w:tc>
        <w:tc>
          <w:tcPr>
            <w:tcW w:w="1476" w:type="dxa"/>
            <w:shd w:val="clear" w:color="auto" w:fill="auto"/>
          </w:tcPr>
          <w:p w14:paraId="6F8D7927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Cena 1 litra oleju napędowego z marżą lub upustem i podatkiem od towarów i usług</w:t>
            </w:r>
          </w:p>
        </w:tc>
        <w:tc>
          <w:tcPr>
            <w:tcW w:w="2248" w:type="dxa"/>
            <w:shd w:val="clear" w:color="auto" w:fill="auto"/>
          </w:tcPr>
          <w:p w14:paraId="216DC9C7" w14:textId="589A78E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Żądana przez wykonawcę cena z podatkiem od towarów i usług i marżą lub upustem </w:t>
            </w:r>
            <w:r w:rsidR="00946A41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80</w:t>
            </w:r>
            <w:r w:rsidR="00046AA8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0,000.00</w:t>
            </w: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465909">
              <w:rPr>
                <w:rFonts w:ascii="Cambria" w:hAnsi="Cambria"/>
                <w:color w:val="000000"/>
                <w:sz w:val="22"/>
                <w:szCs w:val="22"/>
              </w:rPr>
              <w:t xml:space="preserve">/słownie:  </w:t>
            </w:r>
            <w:r w:rsidR="00946A41">
              <w:rPr>
                <w:rFonts w:ascii="Cambria" w:hAnsi="Cambria"/>
                <w:color w:val="000000"/>
                <w:sz w:val="22"/>
                <w:szCs w:val="22"/>
              </w:rPr>
              <w:t>osiemset</w:t>
            </w:r>
            <w:bookmarkStart w:id="0" w:name="_GoBack"/>
            <w:bookmarkEnd w:id="0"/>
            <w:r w:rsidR="00046AA8">
              <w:rPr>
                <w:rFonts w:ascii="Cambria" w:hAnsi="Cambria"/>
                <w:color w:val="000000"/>
                <w:sz w:val="22"/>
                <w:szCs w:val="22"/>
              </w:rPr>
              <w:t xml:space="preserve"> tysięcy</w:t>
            </w:r>
            <w:r w:rsidRPr="00465909">
              <w:rPr>
                <w:rFonts w:ascii="Cambria" w:hAnsi="Cambria"/>
                <w:color w:val="000000"/>
                <w:sz w:val="22"/>
                <w:szCs w:val="22"/>
              </w:rPr>
              <w:t>/ litrów oleju napędowego</w:t>
            </w:r>
          </w:p>
        </w:tc>
      </w:tr>
      <w:tr w:rsidR="00465909" w:rsidRPr="00465909" w14:paraId="3A0CABCC" w14:textId="77777777" w:rsidTr="00FC660D">
        <w:tc>
          <w:tcPr>
            <w:tcW w:w="1384" w:type="dxa"/>
            <w:shd w:val="clear" w:color="auto" w:fill="auto"/>
          </w:tcPr>
          <w:p w14:paraId="0D59F496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14:paraId="4F08D69D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37" w:type="dxa"/>
            <w:shd w:val="clear" w:color="auto" w:fill="auto"/>
          </w:tcPr>
          <w:p w14:paraId="211E20C0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615" w:type="dxa"/>
            <w:shd w:val="clear" w:color="auto" w:fill="auto"/>
          </w:tcPr>
          <w:p w14:paraId="1BDB25D1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76" w:type="dxa"/>
            <w:shd w:val="clear" w:color="auto" w:fill="auto"/>
          </w:tcPr>
          <w:p w14:paraId="41468204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248" w:type="dxa"/>
            <w:shd w:val="clear" w:color="auto" w:fill="auto"/>
          </w:tcPr>
          <w:p w14:paraId="48F6AB0B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465909" w:rsidRPr="00465909" w14:paraId="71993712" w14:textId="77777777" w:rsidTr="00FC660D">
        <w:trPr>
          <w:trHeight w:val="1106"/>
        </w:trPr>
        <w:tc>
          <w:tcPr>
            <w:tcW w:w="1384" w:type="dxa"/>
            <w:shd w:val="clear" w:color="auto" w:fill="auto"/>
            <w:vAlign w:val="center"/>
          </w:tcPr>
          <w:p w14:paraId="1327930B" w14:textId="2C1F4222" w:rsidR="00465909" w:rsidRPr="00465909" w:rsidRDefault="00946A41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80</w:t>
            </w:r>
            <w:r w:rsidR="00587BFF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0.</w:t>
            </w:r>
            <w:r w:rsidR="00465909"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000 </w:t>
            </w:r>
            <w:r w:rsidR="00465909" w:rsidRPr="00465909">
              <w:rPr>
                <w:rFonts w:ascii="Cambria" w:hAnsi="Cambria"/>
                <w:color w:val="000000"/>
                <w:sz w:val="22"/>
                <w:szCs w:val="22"/>
              </w:rPr>
              <w:t xml:space="preserve">/słownie: 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osiemset </w:t>
            </w:r>
            <w:r w:rsidR="00465909" w:rsidRPr="00465909">
              <w:rPr>
                <w:rFonts w:ascii="Cambria" w:hAnsi="Cambria"/>
                <w:color w:val="000000"/>
                <w:sz w:val="22"/>
                <w:szCs w:val="22"/>
              </w:rPr>
              <w:t>tysięcy/</w:t>
            </w:r>
          </w:p>
        </w:tc>
        <w:tc>
          <w:tcPr>
            <w:tcW w:w="1446" w:type="dxa"/>
            <w:shd w:val="clear" w:color="auto" w:fill="auto"/>
          </w:tcPr>
          <w:p w14:paraId="7040CFFB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37" w:type="dxa"/>
            <w:shd w:val="clear" w:color="auto" w:fill="auto"/>
          </w:tcPr>
          <w:p w14:paraId="0177B8DD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14:paraId="68FBA051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76" w:type="dxa"/>
            <w:shd w:val="clear" w:color="auto" w:fill="auto"/>
          </w:tcPr>
          <w:p w14:paraId="18423FD0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48" w:type="dxa"/>
            <w:shd w:val="clear" w:color="auto" w:fill="auto"/>
          </w:tcPr>
          <w:p w14:paraId="4096BB38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DE2A4AD" w14:textId="77777777" w:rsidR="00465909" w:rsidRPr="00126190" w:rsidRDefault="00465909" w:rsidP="00465909">
      <w:pPr>
        <w:spacing w:after="120"/>
        <w:jc w:val="both"/>
        <w:rPr>
          <w:color w:val="000000"/>
          <w:sz w:val="22"/>
          <w:szCs w:val="22"/>
          <w:lang w:eastAsia="pl-PL"/>
        </w:rPr>
      </w:pPr>
    </w:p>
    <w:p w14:paraId="1AD4537F" w14:textId="77777777" w:rsidR="00465909" w:rsidRPr="00465909" w:rsidRDefault="00465909" w:rsidP="00465909">
      <w:p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t>Wykonawca kupuje olej napędowy „standardowy” od sprzedawcy</w:t>
      </w:r>
    </w:p>
    <w:p w14:paraId="5E93F006" w14:textId="77777777" w:rsidR="00465909" w:rsidRPr="00465909" w:rsidRDefault="00465909" w:rsidP="00465909">
      <w:p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lastRenderedPageBreak/>
        <w:t>………...…………………………………………………………………….…………………</w:t>
      </w:r>
    </w:p>
    <w:p w14:paraId="6C6BFB8E" w14:textId="77777777" w:rsidR="00465909" w:rsidRPr="00465909" w:rsidRDefault="00465909" w:rsidP="00465909">
      <w:p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t>który prowadzi stronę internetową pod adresem …………………………………………… .</w:t>
      </w:r>
    </w:p>
    <w:p w14:paraId="059E6D93" w14:textId="77777777" w:rsidR="00465909" w:rsidRPr="00465909" w:rsidRDefault="00465909" w:rsidP="00465909">
      <w:pPr>
        <w:spacing w:after="120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6FBD4E4B" w14:textId="33A8661D" w:rsidR="001E6C0A" w:rsidRPr="00465909" w:rsidRDefault="00465909" w:rsidP="00465909">
      <w:pPr>
        <w:tabs>
          <w:tab w:val="left" w:pos="993"/>
        </w:tabs>
        <w:spacing w:after="120"/>
        <w:ind w:left="709" w:hanging="709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  <w:lang w:eastAsia="pl-PL"/>
        </w:rPr>
        <w:t>2.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/>
          <w:color w:val="000000"/>
          <w:sz w:val="22"/>
          <w:szCs w:val="22"/>
          <w:lang w:eastAsia="pl-PL"/>
        </w:rPr>
        <w:t xml:space="preserve">         </w:t>
      </w:r>
      <w:r>
        <w:rPr>
          <w:rFonts w:ascii="Cambria" w:hAnsi="Cambria"/>
          <w:color w:val="000000"/>
          <w:sz w:val="22"/>
          <w:szCs w:val="22"/>
          <w:lang w:eastAsia="pl-PL"/>
        </w:rPr>
        <w:tab/>
      </w:r>
      <w:r w:rsidRPr="00465909">
        <w:rPr>
          <w:rFonts w:ascii="Cambria" w:hAnsi="Cambria"/>
          <w:color w:val="000000"/>
          <w:sz w:val="22"/>
          <w:szCs w:val="22"/>
        </w:rPr>
        <w:t xml:space="preserve">Wykonawca, wykazując spełnianie warunków określonych w Rozdziale </w:t>
      </w:r>
      <w:r w:rsidR="00E02A57">
        <w:rPr>
          <w:rFonts w:ascii="Cambria" w:hAnsi="Cambria"/>
          <w:color w:val="000000"/>
          <w:sz w:val="22"/>
          <w:szCs w:val="22"/>
        </w:rPr>
        <w:t>7</w:t>
      </w:r>
      <w:r w:rsidRPr="00465909">
        <w:rPr>
          <w:rFonts w:ascii="Cambria" w:hAnsi="Cambria"/>
          <w:color w:val="000000"/>
          <w:sz w:val="22"/>
          <w:szCs w:val="22"/>
        </w:rPr>
        <w:t xml:space="preserve">. pkt </w:t>
      </w:r>
      <w:r w:rsidR="00E02A57">
        <w:rPr>
          <w:rFonts w:ascii="Cambria" w:hAnsi="Cambria"/>
          <w:color w:val="000000"/>
          <w:sz w:val="22"/>
          <w:szCs w:val="22"/>
        </w:rPr>
        <w:t>4</w:t>
      </w:r>
      <w:r w:rsidRPr="00465909">
        <w:rPr>
          <w:rFonts w:ascii="Cambria" w:hAnsi="Cambria"/>
          <w:color w:val="000000"/>
          <w:sz w:val="22"/>
          <w:szCs w:val="22"/>
        </w:rPr>
        <w:t xml:space="preserve"> lit. b/ </w:t>
      </w:r>
      <w:r w:rsidR="009E7764">
        <w:rPr>
          <w:rFonts w:ascii="Cambria" w:hAnsi="Cambria"/>
          <w:color w:val="000000"/>
          <w:sz w:val="22"/>
          <w:szCs w:val="22"/>
        </w:rPr>
        <w:t>SWZ</w:t>
      </w:r>
      <w:r w:rsidRPr="00465909">
        <w:rPr>
          <w:rFonts w:ascii="Cambria" w:hAnsi="Cambria"/>
          <w:color w:val="000000"/>
          <w:sz w:val="22"/>
          <w:szCs w:val="22"/>
        </w:rPr>
        <w:t>, dysponuje - samochodem marki … nr rej. … przystosowanym do przewozu paliw płynnych wraz z dystrybutorem.</w:t>
      </w: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B606821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</w:t>
      </w:r>
      <w:r w:rsidR="009E7764">
        <w:rPr>
          <w:rFonts w:ascii="Cambria" w:hAnsi="Cambria" w:cs="Arial"/>
          <w:bCs/>
          <w:sz w:val="22"/>
          <w:szCs w:val="22"/>
        </w:rPr>
        <w:t>na dzień sporządzenia oferty</w:t>
      </w:r>
      <w:r>
        <w:rPr>
          <w:rFonts w:ascii="Cambria" w:hAnsi="Cambria" w:cs="Arial"/>
          <w:bCs/>
          <w:sz w:val="22"/>
          <w:szCs w:val="22"/>
        </w:rPr>
        <w:t xml:space="preserve">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272" w:tblpY="24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77"/>
      </w:tblGrid>
      <w:tr w:rsidR="00465909" w:rsidRPr="00134370" w14:paraId="0FF1F178" w14:textId="77777777" w:rsidTr="00465909">
        <w:trPr>
          <w:trHeight w:val="107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38402E7" w14:textId="77777777" w:rsidR="00465909" w:rsidRDefault="00465909" w:rsidP="00465909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A70441E" w14:textId="77777777" w:rsidR="00465909" w:rsidRDefault="00465909" w:rsidP="00465909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465909" w:rsidRPr="00134370" w14:paraId="6B20197B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2F68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8610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465909" w:rsidRPr="00134370" w14:paraId="1D827E5A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85AF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6A1C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465909" w:rsidRPr="00134370" w14:paraId="67D7DF47" w14:textId="77777777" w:rsidTr="00465909">
        <w:trPr>
          <w:trHeight w:val="76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15CB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D114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465909" w:rsidRPr="00134370" w14:paraId="50937642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A006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0256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F6648A">
      <w:pPr>
        <w:spacing w:before="120"/>
        <w:rPr>
          <w:rFonts w:ascii="Cambria" w:hAnsi="Cambria" w:cs="Arial"/>
          <w:bCs/>
        </w:rPr>
      </w:pPr>
    </w:p>
    <w:sectPr w:rsidR="001E6C0A" w:rsidRPr="0057603E" w:rsidSect="004659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B9EC5" w14:textId="77777777" w:rsidR="00FA69FE" w:rsidRDefault="00FA69FE">
      <w:r>
        <w:separator/>
      </w:r>
    </w:p>
  </w:endnote>
  <w:endnote w:type="continuationSeparator" w:id="0">
    <w:p w14:paraId="66083CCB" w14:textId="77777777" w:rsidR="00FA69FE" w:rsidRDefault="00FA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77549" w14:textId="77777777" w:rsidR="00FA69FE" w:rsidRDefault="00FA69FE">
      <w:r>
        <w:separator/>
      </w:r>
    </w:p>
  </w:footnote>
  <w:footnote w:type="continuationSeparator" w:id="0">
    <w:p w14:paraId="4998F10B" w14:textId="77777777" w:rsidR="00FA69FE" w:rsidRDefault="00FA69F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67D7DA7"/>
    <w:multiLevelType w:val="hybridMultilevel"/>
    <w:tmpl w:val="C11837F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5"/>
  </w:num>
  <w:num w:numId="33">
    <w:abstractNumId w:val="78"/>
  </w:num>
  <w:num w:numId="34">
    <w:abstractNumId w:val="99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2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1"/>
  </w:num>
  <w:num w:numId="84">
    <w:abstractNumId w:val="104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100"/>
  </w:num>
  <w:num w:numId="112">
    <w:abstractNumId w:val="62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6"/>
  </w:num>
  <w:num w:numId="134">
    <w:abstractNumId w:val="94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74"/>
    <w:rsid w:val="0004242A"/>
    <w:rsid w:val="00043C5C"/>
    <w:rsid w:val="00044100"/>
    <w:rsid w:val="00045429"/>
    <w:rsid w:val="00046825"/>
    <w:rsid w:val="00046AA8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99C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590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87BFF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67C35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A41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E7764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61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25CA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A57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43E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371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648A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836E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9FE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60D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2A8D3-FA7D-4714-83AA-8DC7D7192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2022-06-27T10:12:00Z</cp:lastPrinted>
  <dcterms:created xsi:type="dcterms:W3CDTF">2023-10-27T10:45:00Z</dcterms:created>
  <dcterms:modified xsi:type="dcterms:W3CDTF">2023-10-27T10:45:00Z</dcterms:modified>
</cp:coreProperties>
</file>